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E33711">
        <w:rPr>
          <w:rFonts w:ascii="Times New Roman" w:hAnsi="Times New Roman"/>
          <w:sz w:val="22"/>
          <w:szCs w:val="22"/>
          <w:u w:val="single"/>
        </w:rPr>
        <w:t>2</w:t>
      </w:r>
      <w:r w:rsidR="00F64E27">
        <w:rPr>
          <w:rFonts w:ascii="Times New Roman" w:hAnsi="Times New Roman"/>
          <w:sz w:val="22"/>
          <w:szCs w:val="22"/>
          <w:u w:val="single"/>
        </w:rPr>
        <w:t>3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F64E27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3480E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</w:t>
            </w:r>
            <w:r w:rsidR="0083480E">
              <w:rPr>
                <w:b/>
                <w:i/>
                <w:sz w:val="18"/>
                <w:szCs w:val="18"/>
              </w:rPr>
              <w:t>. Часть 1</w:t>
            </w:r>
            <w:r w:rsidRPr="00363F3E">
              <w:rPr>
                <w:b/>
                <w:i/>
                <w:sz w:val="18"/>
                <w:szCs w:val="18"/>
              </w:rPr>
              <w:t>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83480E">
              <w:rPr>
                <w:b/>
                <w:bCs/>
                <w:sz w:val="18"/>
                <w:szCs w:val="18"/>
                <w:u w:val="single"/>
              </w:rPr>
              <w:t>3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2F3D36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83480E" w:rsidRPr="0083480E" w:rsidRDefault="0083480E" w:rsidP="0083480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Направление: </w:t>
            </w:r>
            <w:r w:rsidR="002F3D36">
              <w:rPr>
                <w:sz w:val="18"/>
                <w:szCs w:val="18"/>
              </w:rPr>
              <w:t>09.03.04 Программная инженерия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4B3A09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83480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B3A09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83480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726668" w:rsidRDefault="00CB13FD" w:rsidP="00A41E45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A41E45">
              <w:rPr>
                <w:sz w:val="18"/>
                <w:szCs w:val="18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A41E45" w:rsidRDefault="00CB13FD" w:rsidP="00A41E45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="00A41E4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E91CB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495"/>
      </w:tblGrid>
      <w:tr w:rsidR="00567CCD" w:rsidRPr="005B5897" w:rsidTr="00567CCD">
        <w:tc>
          <w:tcPr>
            <w:tcW w:w="14454" w:type="dxa"/>
            <w:gridSpan w:val="2"/>
            <w:shd w:val="clear" w:color="auto" w:fill="EDEDED"/>
          </w:tcPr>
          <w:p w:rsidR="00567CCD" w:rsidRPr="005B5897" w:rsidRDefault="00567CCD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Планируемые результаты обучения по дисциплине</w:t>
            </w:r>
          </w:p>
        </w:tc>
      </w:tr>
      <w:tr w:rsidR="00567CCD" w:rsidRPr="006C0E10" w:rsidTr="00567CCD">
        <w:tc>
          <w:tcPr>
            <w:tcW w:w="959" w:type="dxa"/>
            <w:shd w:val="clear" w:color="auto" w:fill="EDEDED"/>
          </w:tcPr>
          <w:p w:rsidR="00567CCD" w:rsidRPr="006C0E10" w:rsidRDefault="00567CCD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6C0E10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Код</w:t>
            </w:r>
          </w:p>
        </w:tc>
        <w:tc>
          <w:tcPr>
            <w:tcW w:w="13495" w:type="dxa"/>
            <w:shd w:val="clear" w:color="auto" w:fill="EDEDED"/>
          </w:tcPr>
          <w:p w:rsidR="00567CCD" w:rsidRPr="006C0E10" w:rsidRDefault="00567CCD" w:rsidP="000A2880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6C0E10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Наименование</w:t>
            </w:r>
          </w:p>
        </w:tc>
      </w:tr>
      <w:tr w:rsidR="00567CCD" w:rsidRPr="006C0E10" w:rsidTr="00B67093">
        <w:trPr>
          <w:trHeight w:val="207"/>
        </w:trPr>
        <w:tc>
          <w:tcPr>
            <w:tcW w:w="959" w:type="dxa"/>
            <w:shd w:val="clear" w:color="auto" w:fill="auto"/>
          </w:tcPr>
          <w:p w:rsidR="00567CCD" w:rsidRPr="006C0E10" w:rsidRDefault="00567CCD" w:rsidP="000A2880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РД-1</w:t>
            </w:r>
          </w:p>
        </w:tc>
        <w:tc>
          <w:tcPr>
            <w:tcW w:w="13495" w:type="dxa"/>
          </w:tcPr>
          <w:p w:rsidR="00567CCD" w:rsidRPr="006C0E10" w:rsidRDefault="00567CCD" w:rsidP="000A2880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567CCD" w:rsidRPr="006C0E10" w:rsidTr="00567CCD">
        <w:tc>
          <w:tcPr>
            <w:tcW w:w="959" w:type="dxa"/>
            <w:shd w:val="clear" w:color="auto" w:fill="auto"/>
          </w:tcPr>
          <w:p w:rsidR="00567CCD" w:rsidRPr="006C0E10" w:rsidRDefault="00567CCD" w:rsidP="000A2880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РД-2</w:t>
            </w:r>
          </w:p>
        </w:tc>
        <w:tc>
          <w:tcPr>
            <w:tcW w:w="13495" w:type="dxa"/>
          </w:tcPr>
          <w:p w:rsidR="00567CCD" w:rsidRPr="006C0E10" w:rsidRDefault="00567CCD" w:rsidP="000A2880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Calibri"/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567CCD" w:rsidRPr="006C0E10" w:rsidTr="00567CCD">
        <w:tc>
          <w:tcPr>
            <w:tcW w:w="959" w:type="dxa"/>
            <w:shd w:val="clear" w:color="auto" w:fill="auto"/>
          </w:tcPr>
          <w:p w:rsidR="00567CCD" w:rsidRPr="006C0E10" w:rsidRDefault="00567CCD" w:rsidP="000A2880">
            <w:pPr>
              <w:rPr>
                <w:sz w:val="20"/>
                <w:szCs w:val="20"/>
                <w:lang w:eastAsia="ja-JP"/>
              </w:rPr>
            </w:pPr>
            <w:r w:rsidRPr="006C0E10">
              <w:rPr>
                <w:sz w:val="20"/>
                <w:szCs w:val="20"/>
                <w:lang w:eastAsia="ja-JP"/>
              </w:rPr>
              <w:t>РД -3</w:t>
            </w:r>
          </w:p>
        </w:tc>
        <w:tc>
          <w:tcPr>
            <w:tcW w:w="13495" w:type="dxa"/>
          </w:tcPr>
          <w:p w:rsidR="00567CCD" w:rsidRPr="006C0E10" w:rsidRDefault="00567CCD" w:rsidP="000A2880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6C0E10">
              <w:rPr>
                <w:rFonts w:eastAsia="Calibri"/>
                <w:sz w:val="20"/>
                <w:szCs w:val="20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6C0E10">
              <w:rPr>
                <w:rFonts w:eastAsia="Calibri"/>
                <w:spacing w:val="-4"/>
                <w:sz w:val="20"/>
                <w:szCs w:val="20"/>
              </w:rPr>
              <w:t>социально-бытовой и учебно-профессиональной сферы общения</w:t>
            </w:r>
            <w:r w:rsidRPr="006C0E10">
              <w:rPr>
                <w:rFonts w:eastAsia="Calibri"/>
                <w:sz w:val="20"/>
                <w:szCs w:val="20"/>
              </w:rPr>
              <w:t xml:space="preserve"> стран изучаемого(-ых) языка(-ов)</w:t>
            </w:r>
          </w:p>
        </w:tc>
      </w:tr>
    </w:tbl>
    <w:tbl>
      <w:tblPr>
        <w:tblStyle w:val="aff"/>
        <w:tblW w:w="4510" w:type="pct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8"/>
        <w:gridCol w:w="4729"/>
        <w:gridCol w:w="2579"/>
        <w:gridCol w:w="1726"/>
        <w:gridCol w:w="1438"/>
        <w:gridCol w:w="2147"/>
      </w:tblGrid>
      <w:tr w:rsidR="00F64FC9" w:rsidRPr="00363F3E" w:rsidTr="00B67093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F64FC9" w:rsidRPr="00363F3E" w:rsidRDefault="00F64FC9" w:rsidP="00BC02E8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Для дисц</w:t>
            </w:r>
            <w:r w:rsidR="00BC02E8">
              <w:rPr>
                <w:b/>
                <w:sz w:val="18"/>
                <w:szCs w:val="18"/>
              </w:rPr>
              <w:t>иплин с формой контроля – зачет</w:t>
            </w:r>
          </w:p>
        </w:tc>
      </w:tr>
      <w:tr w:rsidR="00791443" w:rsidRPr="00363F3E" w:rsidTr="00B67093">
        <w:tc>
          <w:tcPr>
            <w:tcW w:w="3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Оценочные мероприятия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B67093">
        <w:trPr>
          <w:trHeight w:val="3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B67093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3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E91CBB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E91CBB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91CBB">
              <w:rPr>
                <w:sz w:val="18"/>
                <w:szCs w:val="18"/>
              </w:rPr>
              <w:t>2</w:t>
            </w:r>
          </w:p>
        </w:tc>
      </w:tr>
      <w:tr w:rsidR="00F06206" w:rsidRPr="00363F3E" w:rsidTr="00B67093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3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(сочинения, эссе, письмо другу, ответы на вопросы по прослушанному или прочитанному материалу)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E91CBB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E91CBB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91CBB">
              <w:rPr>
                <w:sz w:val="18"/>
                <w:szCs w:val="18"/>
              </w:rPr>
              <w:t>8</w:t>
            </w:r>
          </w:p>
        </w:tc>
      </w:tr>
      <w:tr w:rsidR="00F06206" w:rsidRPr="00363F3E" w:rsidTr="00B67093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3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B67093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B67093">
        <w:trPr>
          <w:gridAfter w:val="3"/>
          <w:wAfter w:w="1991" w:type="pct"/>
          <w:trHeight w:val="238"/>
        </w:trPr>
        <w:tc>
          <w:tcPr>
            <w:tcW w:w="3009" w:type="pct"/>
            <w:gridSpan w:val="3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B67093">
        <w:trPr>
          <w:gridAfter w:val="1"/>
          <w:wAfter w:w="805" w:type="pct"/>
        </w:trPr>
        <w:tc>
          <w:tcPr>
            <w:tcW w:w="2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B67093">
        <w:trPr>
          <w:gridAfter w:val="1"/>
          <w:wAfter w:w="805" w:type="pct"/>
        </w:trPr>
        <w:tc>
          <w:tcPr>
            <w:tcW w:w="2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1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16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2000DB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 (по 5 бал.)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B67093">
        <w:trPr>
          <w:gridAfter w:val="1"/>
          <w:wAfter w:w="805" w:type="pct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01594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C01594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572E91" w:rsidRPr="007E4443" w:rsidTr="00BE32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572E91" w:rsidRPr="009D29CE" w:rsidRDefault="004665E8" w:rsidP="009D29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572E91" w:rsidRPr="009D29CE">
              <w:rPr>
                <w:rFonts w:eastAsia="Calibri"/>
                <w:sz w:val="18"/>
                <w:szCs w:val="18"/>
              </w:rPr>
              <w:t>-1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334" w:type="pct"/>
          </w:tcPr>
          <w:p w:rsidR="00572E91" w:rsidRPr="009D29CE" w:rsidRDefault="00572E91" w:rsidP="008B0D20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9CE">
              <w:rPr>
                <w:rFonts w:eastAsia="Calibri"/>
                <w:sz w:val="18"/>
                <w:szCs w:val="18"/>
              </w:rPr>
              <w:t>октябрь 20</w:t>
            </w:r>
            <w:r w:rsidR="009D29CE" w:rsidRPr="009D29CE">
              <w:rPr>
                <w:rFonts w:eastAsia="Calibri"/>
                <w:sz w:val="18"/>
                <w:szCs w:val="18"/>
              </w:rPr>
              <w:t>2</w:t>
            </w:r>
            <w:r w:rsidR="008B0D20">
              <w:rPr>
                <w:rFonts w:eastAsia="Calibri"/>
                <w:sz w:val="18"/>
                <w:szCs w:val="18"/>
              </w:rPr>
              <w:t>3</w:t>
            </w:r>
            <w:r w:rsidRPr="009D29CE">
              <w:rPr>
                <w:rFonts w:eastAsia="Calibri"/>
                <w:sz w:val="18"/>
                <w:szCs w:val="18"/>
              </w:rPr>
              <w:t xml:space="preserve"> – январь 202</w:t>
            </w:r>
            <w:r w:rsidR="008B0D20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572E91" w:rsidRPr="009D29CE" w:rsidRDefault="00572E91" w:rsidP="00572E91">
            <w:pPr>
              <w:contextualSpacing/>
              <w:jc w:val="both"/>
              <w:rPr>
                <w:sz w:val="18"/>
                <w:szCs w:val="18"/>
              </w:rPr>
            </w:pPr>
            <w:r w:rsidRPr="009D29CE">
              <w:rPr>
                <w:sz w:val="18"/>
                <w:szCs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572E91" w:rsidRPr="007E4443" w:rsidRDefault="00572E91" w:rsidP="00572E91">
            <w:pPr>
              <w:contextualSpacing/>
              <w:jc w:val="both"/>
              <w:rPr>
                <w:rFonts w:eastAsia="Calibri"/>
                <w:b/>
                <w:sz w:val="18"/>
                <w:szCs w:val="18"/>
              </w:rPr>
            </w:pPr>
            <w:r w:rsidRPr="00572E91">
              <w:rPr>
                <w:rFonts w:eastAsia="Calibri"/>
                <w:b/>
                <w:sz w:val="18"/>
                <w:szCs w:val="18"/>
              </w:rPr>
              <w:t>Выполнение мероприятий в рамках самостоятельной работы студента онлайн в электронном курсе на платформе 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572E91" w:rsidRPr="009D29CE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9C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572E91" w:rsidRPr="00726668" w:rsidRDefault="00CB13FD" w:rsidP="00A41E45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6</w:t>
            </w:r>
            <w:r w:rsidR="00A41E45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572E91" w:rsidRPr="009D29CE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9CE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572E91" w:rsidRPr="009D29CE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9CE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1. </w:t>
            </w:r>
            <w:r w:rsidRPr="00E91CBB">
              <w:rPr>
                <w:rFonts w:eastAsia="Calibri"/>
                <w:b/>
                <w:sz w:val="18"/>
                <w:szCs w:val="18"/>
              </w:rPr>
              <w:t>Information technology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572E91" w:rsidRPr="007E4443" w:rsidRDefault="00572E91" w:rsidP="009D29CE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4665E8">
              <w:rPr>
                <w:rFonts w:eastAsia="Calibri"/>
                <w:sz w:val="18"/>
                <w:szCs w:val="18"/>
              </w:rPr>
              <w:t>5</w:t>
            </w:r>
            <w:r>
              <w:rPr>
                <w:rFonts w:eastAsia="Calibri"/>
                <w:sz w:val="18"/>
                <w:szCs w:val="18"/>
              </w:rPr>
              <w:t>-</w:t>
            </w:r>
            <w:r w:rsidR="004665E8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334" w:type="pct"/>
            <w:vMerge w:val="restart"/>
          </w:tcPr>
          <w:p w:rsidR="00572E91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    январь 202</w:t>
            </w:r>
            <w:r w:rsidR="008B0D20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 xml:space="preserve"> -</w:t>
            </w:r>
          </w:p>
          <w:p w:rsidR="00572E91" w:rsidRPr="000F4627" w:rsidRDefault="00572E91" w:rsidP="008B0D20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февраль 202</w:t>
            </w:r>
            <w:r w:rsidR="008B0D20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DB571B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DB571B">
              <w:rPr>
                <w:rFonts w:eastAsia="Calibri"/>
                <w:sz w:val="18"/>
                <w:szCs w:val="18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DB571B">
              <w:rPr>
                <w:rFonts w:eastAsia="Calibri"/>
                <w:sz w:val="18"/>
                <w:szCs w:val="18"/>
              </w:rPr>
              <w:t xml:space="preserve"> 1.</w:t>
            </w:r>
          </w:p>
          <w:p w:rsidR="00572E91" w:rsidRPr="00C82D42" w:rsidRDefault="00572E91" w:rsidP="00572E91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DB571B">
              <w:rPr>
                <w:rFonts w:eastAsia="Calibri"/>
                <w:i/>
                <w:sz w:val="18"/>
                <w:szCs w:val="18"/>
              </w:rPr>
              <w:t>:</w:t>
            </w:r>
            <w:r w:rsidRPr="00DB571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Modern</w:t>
            </w:r>
            <w:r w:rsidRPr="00DB571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IT</w:t>
            </w:r>
            <w:r w:rsidRPr="00DB571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technologies</w:t>
            </w:r>
            <w:r w:rsidRPr="00DB571B">
              <w:rPr>
                <w:i/>
                <w:color w:val="000000"/>
                <w:sz w:val="18"/>
                <w:szCs w:val="18"/>
              </w:rPr>
              <w:t xml:space="preserve">.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History of computer development. Types of today’s computers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B54B5D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572E91" w:rsidRPr="00C01594" w:rsidRDefault="00A95712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572E91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 2.</w:t>
            </w:r>
            <w:r>
              <w:rPr>
                <w:b/>
                <w:lang w:val="en-US"/>
              </w:rPr>
              <w:t xml:space="preserve"> </w:t>
            </w:r>
            <w:r w:rsidRPr="00E8163B">
              <w:rPr>
                <w:b/>
                <w:sz w:val="18"/>
                <w:szCs w:val="18"/>
                <w:lang w:val="en-US"/>
              </w:rPr>
              <w:t>Computer facilities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572E91" w:rsidRPr="00E4672E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DB571B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DB571B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DB571B">
              <w:rPr>
                <w:rFonts w:eastAsia="Calibri"/>
                <w:sz w:val="18"/>
                <w:szCs w:val="18"/>
              </w:rPr>
              <w:t xml:space="preserve"> 2.</w:t>
            </w:r>
          </w:p>
          <w:p w:rsidR="00572E91" w:rsidRPr="00DB571B" w:rsidRDefault="00572E91" w:rsidP="00572E91">
            <w:pPr>
              <w:contextualSpacing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DB571B">
              <w:rPr>
                <w:rFonts w:eastAsia="Calibri"/>
                <w:i/>
                <w:sz w:val="18"/>
                <w:szCs w:val="18"/>
              </w:rPr>
              <w:t>:</w:t>
            </w:r>
            <w:r w:rsidRPr="00DB571B">
              <w:rPr>
                <w:color w:val="000000"/>
                <w:sz w:val="18"/>
                <w:szCs w:val="18"/>
              </w:rPr>
              <w:t xml:space="preserve">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Computer</w:t>
            </w:r>
            <w:r w:rsidRPr="00DB571B">
              <w:rPr>
                <w:i/>
                <w:color w:val="000000"/>
                <w:sz w:val="18"/>
                <w:szCs w:val="18"/>
              </w:rPr>
              <w:t xml:space="preserve"> </w:t>
            </w:r>
            <w:r w:rsidRPr="00E8163B">
              <w:rPr>
                <w:i/>
                <w:color w:val="000000"/>
                <w:sz w:val="18"/>
                <w:szCs w:val="18"/>
                <w:lang w:val="en-US"/>
              </w:rPr>
              <w:t>facilities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C01594" w:rsidRDefault="00A95712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572E91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572E91" w:rsidRPr="00E4672E" w:rsidRDefault="00572E91" w:rsidP="00572E91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>
              <w:rPr>
                <w:b/>
                <w:sz w:val="18"/>
                <w:szCs w:val="18"/>
                <w:lang w:val="en-US"/>
              </w:rPr>
              <w:t>Passive Voice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572E91" w:rsidRPr="00E4672E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572E91" w:rsidRPr="00E4672E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0E4CCA" w:rsidRDefault="00572E91" w:rsidP="00572E91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3.</w:t>
            </w:r>
          </w:p>
          <w:p w:rsidR="00572E91" w:rsidRPr="00C01594" w:rsidRDefault="00572E91" w:rsidP="00572E91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>
              <w:rPr>
                <w:rFonts w:eastAsia="Calibri"/>
                <w:i/>
                <w:sz w:val="18"/>
                <w:szCs w:val="18"/>
                <w:lang w:val="en-US"/>
              </w:rPr>
              <w:t>Passive Voice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B54B5D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C01594" w:rsidRDefault="00A95712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72E91" w:rsidRPr="00572E91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2E91" w:rsidRPr="00C01594" w:rsidRDefault="00572E91" w:rsidP="00572E91">
            <w:pPr>
              <w:contextualSpacing/>
              <w:jc w:val="center"/>
              <w:rPr>
                <w:sz w:val="18"/>
                <w:szCs w:val="18"/>
              </w:rPr>
            </w:pPr>
            <w:r w:rsidRPr="00C01594">
              <w:rPr>
                <w:sz w:val="18"/>
                <w:szCs w:val="18"/>
              </w:rPr>
              <w:t>ОСН 1-3</w:t>
            </w:r>
          </w:p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C01594">
              <w:rPr>
                <w:sz w:val="18"/>
                <w:szCs w:val="18"/>
              </w:rPr>
              <w:t>ДОП 1-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C01594">
              <w:rPr>
                <w:rFonts w:eastAsia="Calibri"/>
                <w:sz w:val="18"/>
                <w:szCs w:val="18"/>
              </w:rPr>
              <w:t>ЭР1</w:t>
            </w:r>
          </w:p>
          <w:p w:rsidR="00572E91" w:rsidRPr="00C01594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72E91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2E91" w:rsidRPr="00726668" w:rsidRDefault="00B54B5D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72E91" w:rsidRPr="00726668" w:rsidRDefault="00CB13FD" w:rsidP="00A41E45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  <w:r w:rsidR="00A41E45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100</w:t>
            </w:r>
            <w:r>
              <w:rPr>
                <w:rFonts w:eastAsia="Calibri"/>
                <w:b/>
                <w:sz w:val="18"/>
                <w:szCs w:val="18"/>
              </w:rPr>
              <w:t xml:space="preserve"> + 15 ДП1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572E91" w:rsidRPr="007E4443" w:rsidRDefault="00572E91" w:rsidP="00572E91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6"/>
        <w:gridCol w:w="565"/>
        <w:gridCol w:w="151"/>
        <w:gridCol w:w="2654"/>
        <w:gridCol w:w="3526"/>
        <w:gridCol w:w="136"/>
        <w:gridCol w:w="716"/>
        <w:gridCol w:w="207"/>
        <w:gridCol w:w="2447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gridSpan w:val="2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093E9A" w:rsidRDefault="00C01594" w:rsidP="004B3A09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color w:val="333333"/>
                <w:sz w:val="17"/>
                <w:szCs w:val="17"/>
              </w:rPr>
              <w:t xml:space="preserve">Краснова, Т. И. Английский язык для специалистов в области интернет-технологий. 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English for Internet </w:t>
            </w:r>
            <w:r w:rsidR="00E83F8A" w:rsidRPr="00C01594">
              <w:rPr>
                <w:color w:val="333333"/>
                <w:sz w:val="17"/>
                <w:szCs w:val="17"/>
                <w:lang w:val="en-US"/>
              </w:rPr>
              <w:t>Technologies: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 </w:t>
            </w:r>
            <w:r w:rsidRPr="00C01594">
              <w:rPr>
                <w:color w:val="333333"/>
                <w:sz w:val="17"/>
                <w:szCs w:val="17"/>
              </w:rPr>
              <w:t>Учебное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 </w:t>
            </w:r>
            <w:r w:rsidRPr="00C01594">
              <w:rPr>
                <w:color w:val="333333"/>
                <w:sz w:val="17"/>
                <w:szCs w:val="17"/>
              </w:rPr>
              <w:t>пособие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 / </w:t>
            </w:r>
            <w:r w:rsidRPr="00C01594">
              <w:rPr>
                <w:color w:val="333333"/>
                <w:sz w:val="17"/>
                <w:szCs w:val="17"/>
              </w:rPr>
              <w:t>Краснова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 </w:t>
            </w:r>
            <w:r w:rsidRPr="00C01594">
              <w:rPr>
                <w:color w:val="333333"/>
                <w:sz w:val="17"/>
                <w:szCs w:val="17"/>
              </w:rPr>
              <w:t>Т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. </w:t>
            </w:r>
            <w:r w:rsidRPr="00C01594">
              <w:rPr>
                <w:color w:val="333333"/>
                <w:sz w:val="17"/>
                <w:szCs w:val="17"/>
              </w:rPr>
              <w:t>И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., </w:t>
            </w:r>
            <w:r w:rsidRPr="00C01594">
              <w:rPr>
                <w:color w:val="333333"/>
                <w:sz w:val="17"/>
                <w:szCs w:val="17"/>
              </w:rPr>
              <w:t>Вичугов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 </w:t>
            </w:r>
            <w:r w:rsidRPr="00C01594">
              <w:rPr>
                <w:color w:val="333333"/>
                <w:sz w:val="17"/>
                <w:szCs w:val="17"/>
              </w:rPr>
              <w:t>В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. </w:t>
            </w:r>
            <w:r w:rsidRPr="00C01594">
              <w:rPr>
                <w:color w:val="333333"/>
                <w:sz w:val="17"/>
                <w:szCs w:val="17"/>
              </w:rPr>
              <w:t>Н</w:t>
            </w:r>
            <w:r w:rsidRPr="00C01594">
              <w:rPr>
                <w:color w:val="333333"/>
                <w:sz w:val="17"/>
                <w:szCs w:val="17"/>
                <w:lang w:val="en-US"/>
              </w:rPr>
              <w:t xml:space="preserve">.. </w:t>
            </w:r>
            <w:r w:rsidRPr="00C01594">
              <w:rPr>
                <w:color w:val="333333"/>
                <w:sz w:val="17"/>
                <w:szCs w:val="17"/>
              </w:rPr>
              <w:t xml:space="preserve">— 2-е </w:t>
            </w:r>
            <w:r w:rsidR="00E83F8A" w:rsidRPr="00C01594">
              <w:rPr>
                <w:color w:val="333333"/>
                <w:sz w:val="17"/>
                <w:szCs w:val="17"/>
              </w:rPr>
              <w:t>изд.</w:t>
            </w:r>
            <w:r w:rsidRPr="00C01594">
              <w:rPr>
                <w:color w:val="333333"/>
                <w:sz w:val="17"/>
                <w:szCs w:val="17"/>
              </w:rPr>
              <w:t xml:space="preserve"> —Москва: Юрайт, 2019. — 205 с. — Высшее образование. — </w:t>
            </w:r>
            <w:r w:rsidR="00E83F8A" w:rsidRPr="00C01594">
              <w:rPr>
                <w:color w:val="333333"/>
                <w:sz w:val="17"/>
                <w:szCs w:val="17"/>
              </w:rPr>
              <w:t>URL: https://urait.ru/bcode/433951</w:t>
            </w:r>
            <w:r w:rsidRPr="00C01594">
              <w:rPr>
                <w:color w:val="333333"/>
                <w:sz w:val="17"/>
                <w:szCs w:val="17"/>
              </w:rPr>
              <w:t xml:space="preserve"> (дата обращения: </w:t>
            </w:r>
            <w:r w:rsidR="004B3A09">
              <w:rPr>
                <w:color w:val="333333"/>
                <w:sz w:val="17"/>
                <w:szCs w:val="17"/>
              </w:rPr>
              <w:t>2</w:t>
            </w:r>
            <w:r w:rsidRPr="00C01594">
              <w:rPr>
                <w:color w:val="333333"/>
                <w:sz w:val="17"/>
                <w:szCs w:val="17"/>
              </w:rPr>
              <w:t>4.0</w:t>
            </w:r>
            <w:r w:rsidR="007B0920" w:rsidRPr="007B0920">
              <w:rPr>
                <w:color w:val="333333"/>
                <w:sz w:val="17"/>
                <w:szCs w:val="17"/>
              </w:rPr>
              <w:t>8</w:t>
            </w:r>
            <w:r w:rsidRPr="00C01594">
              <w:rPr>
                <w:color w:val="333333"/>
                <w:sz w:val="17"/>
                <w:szCs w:val="17"/>
              </w:rPr>
              <w:t>.20</w:t>
            </w:r>
            <w:r w:rsidR="00E33711">
              <w:rPr>
                <w:color w:val="333333"/>
                <w:sz w:val="17"/>
                <w:szCs w:val="17"/>
              </w:rPr>
              <w:t>2</w:t>
            </w:r>
            <w:r w:rsidR="004B3A09">
              <w:rPr>
                <w:color w:val="333333"/>
                <w:sz w:val="17"/>
                <w:szCs w:val="17"/>
              </w:rPr>
              <w:t>1</w:t>
            </w:r>
            <w:r w:rsidRPr="00C01594">
              <w:rPr>
                <w:color w:val="333333"/>
                <w:sz w:val="17"/>
                <w:szCs w:val="17"/>
              </w:rPr>
              <w:t>). — Режим доступа: из корпоративной сети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093E9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CB318A" w:rsidRDefault="00DE0AF3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Э</w:t>
            </w:r>
            <w:r w:rsidR="0037394D" w:rsidRPr="00CB318A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7394D" w:rsidRPr="00A6165A" w:rsidRDefault="00C01594" w:rsidP="00CB318A">
            <w:pPr>
              <w:contextualSpacing/>
              <w:jc w:val="both"/>
              <w:rPr>
                <w:sz w:val="17"/>
                <w:szCs w:val="17"/>
              </w:rPr>
            </w:pPr>
            <w:r w:rsidRPr="00C01594">
              <w:rPr>
                <w:rFonts w:eastAsia="Cambria"/>
                <w:sz w:val="17"/>
                <w:szCs w:val="17"/>
              </w:rPr>
              <w:t>Электронный курс на платформе MOODLe «Профессиональный иностранный язык (английский). Часть 1» для 5 семестра</w:t>
            </w:r>
            <w:r w:rsidR="00A6165A" w:rsidRPr="00A6165A">
              <w:rPr>
                <w:bCs/>
                <w:sz w:val="17"/>
                <w:szCs w:val="17"/>
              </w:rPr>
              <w:t>.</w:t>
            </w: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572E91" w:rsidRDefault="00C01594" w:rsidP="00CB318A">
            <w:pPr>
              <w:contextualSpacing/>
              <w:rPr>
                <w:sz w:val="17"/>
                <w:szCs w:val="17"/>
              </w:rPr>
            </w:pP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https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://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eor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lms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tpu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ru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course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/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view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.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php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?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  <w:lang w:val="en-US"/>
              </w:rPr>
              <w:t>id</w:t>
            </w:r>
            <w:r w:rsidRPr="00572E91">
              <w:rPr>
                <w:rStyle w:val="af6"/>
                <w:rFonts w:eastAsia="Cambria"/>
                <w:b/>
                <w:bCs/>
                <w:color w:val="auto"/>
                <w:sz w:val="17"/>
                <w:szCs w:val="17"/>
                <w:u w:val="none"/>
              </w:rPr>
              <w:t>=1211</w:t>
            </w:r>
          </w:p>
        </w:tc>
      </w:tr>
      <w:tr w:rsidR="0037394D" w:rsidRPr="00DB571B" w:rsidTr="00A6165A">
        <w:trPr>
          <w:trHeight w:val="421"/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DB571B" w:rsidRDefault="00DB571B" w:rsidP="004B3A09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Английский язык для студентов, обучающихся на факультете автоматики и вычислительной </w:t>
            </w:r>
            <w:r w:rsidR="00E83F8A" w:rsidRPr="00C01594">
              <w:rPr>
                <w:sz w:val="17"/>
                <w:szCs w:val="17"/>
              </w:rPr>
              <w:t>техники:</w:t>
            </w:r>
            <w:r w:rsidRPr="00C01594">
              <w:rPr>
                <w:sz w:val="17"/>
                <w:szCs w:val="17"/>
              </w:rPr>
              <w:t xml:space="preserve"> учебное </w:t>
            </w:r>
            <w:r w:rsidR="00E83F8A" w:rsidRPr="00C01594">
              <w:rPr>
                <w:sz w:val="17"/>
                <w:szCs w:val="17"/>
              </w:rPr>
              <w:t>пособие /</w:t>
            </w:r>
            <w:r w:rsidRPr="00C01594">
              <w:rPr>
                <w:sz w:val="17"/>
                <w:szCs w:val="17"/>
              </w:rPr>
              <w:t xml:space="preserve"> Л. И. Асадуллина [и др.]; Национальный исследовательский Томский политехнический университет (ТПУ). —Томск: Изд-во ТПУ, 2009. — URL: http://www.lib.tpu.ru/fulltext2/m/2011/m140.pdf (дата обращения: </w:t>
            </w:r>
            <w:r w:rsidR="004B3A09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7B0920" w:rsidRPr="007B0920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E33711">
              <w:rPr>
                <w:sz w:val="17"/>
                <w:szCs w:val="17"/>
              </w:rPr>
              <w:t>2</w:t>
            </w:r>
            <w:r w:rsidR="004B3A09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электронный.</w:t>
            </w:r>
            <w:r w:rsidR="00C01594" w:rsidRPr="00DB571B">
              <w:rPr>
                <w:sz w:val="17"/>
                <w:szCs w:val="17"/>
              </w:rPr>
              <w:tab/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B571B" w:rsidRDefault="00A6165A" w:rsidP="00CB318A">
            <w:pPr>
              <w:contextualSpacing/>
              <w:rPr>
                <w:sz w:val="17"/>
                <w:szCs w:val="17"/>
              </w:rPr>
            </w:pPr>
            <w:r w:rsidRPr="00DB571B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DB571B" w:rsidTr="00A6165A">
        <w:trPr>
          <w:jc w:val="center"/>
        </w:trPr>
        <w:tc>
          <w:tcPr>
            <w:tcW w:w="701" w:type="dxa"/>
            <w:gridSpan w:val="2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394D" w:rsidRPr="007B0920" w:rsidRDefault="00DB571B" w:rsidP="004B3A09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C01594">
              <w:rPr>
                <w:sz w:val="17"/>
                <w:szCs w:val="17"/>
              </w:rPr>
              <w:t xml:space="preserve">Диденко, А. В. Письменная речь для студентов инженерных специальностей = Writing for engineering students : учебное пособие  / А. В. Диденко; Национальный исследовательский Томский политехнический университет (ТПУ). —Томск: Изд-во ТПУ, 2014. — URL: http://www.lib.tpu.ru/fulltext2/m/2014/m451.pdf (дата обращения: </w:t>
            </w:r>
            <w:r w:rsidR="004B3A09">
              <w:rPr>
                <w:sz w:val="17"/>
                <w:szCs w:val="17"/>
              </w:rPr>
              <w:t>23</w:t>
            </w:r>
            <w:r w:rsidRPr="00C01594">
              <w:rPr>
                <w:sz w:val="17"/>
                <w:szCs w:val="17"/>
              </w:rPr>
              <w:t>.0</w:t>
            </w:r>
            <w:r w:rsidR="007B0920" w:rsidRPr="007B0920">
              <w:rPr>
                <w:sz w:val="17"/>
                <w:szCs w:val="17"/>
              </w:rPr>
              <w:t>8</w:t>
            </w:r>
            <w:r w:rsidRPr="00C01594">
              <w:rPr>
                <w:sz w:val="17"/>
                <w:szCs w:val="17"/>
              </w:rPr>
              <w:t>.20</w:t>
            </w:r>
            <w:r w:rsidR="00E33711">
              <w:rPr>
                <w:sz w:val="17"/>
                <w:szCs w:val="17"/>
              </w:rPr>
              <w:t>2</w:t>
            </w:r>
            <w:r w:rsidR="004B3A09">
              <w:rPr>
                <w:sz w:val="17"/>
                <w:szCs w:val="17"/>
              </w:rPr>
              <w:t>1</w:t>
            </w:r>
            <w:r w:rsidRPr="00C01594">
              <w:rPr>
                <w:sz w:val="17"/>
                <w:szCs w:val="17"/>
              </w:rPr>
              <w:t>).- Режим доступа: из сети НТБ ТПУ.- Текст: электронный</w:t>
            </w:r>
            <w:r w:rsidRPr="00093E9A">
              <w:rPr>
                <w:sz w:val="17"/>
                <w:szCs w:val="17"/>
              </w:rPr>
              <w:t>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7B0920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B0920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7B0920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B0920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gridSpan w:val="2"/>
            <w:tcBorders>
              <w:bottom w:val="single" w:sz="12" w:space="0" w:color="auto"/>
            </w:tcBorders>
          </w:tcPr>
          <w:p w:rsidR="0037394D" w:rsidRPr="007B0920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7B0920">
              <w:rPr>
                <w:b/>
                <w:sz w:val="17"/>
                <w:szCs w:val="17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7B0920">
              <w:rPr>
                <w:b/>
                <w:sz w:val="17"/>
                <w:szCs w:val="17"/>
              </w:rPr>
              <w:t>)</w:t>
            </w:r>
          </w:p>
        </w:tc>
        <w:tc>
          <w:tcPr>
            <w:tcW w:w="633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7B0920" w:rsidTr="00DB571B">
        <w:trPr>
          <w:trHeight w:val="466"/>
          <w:jc w:val="center"/>
        </w:trPr>
        <w:tc>
          <w:tcPr>
            <w:tcW w:w="701" w:type="dxa"/>
            <w:gridSpan w:val="2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37394D" w:rsidRPr="00DB571B" w:rsidRDefault="00DB571B" w:rsidP="00DB571B">
            <w:pPr>
              <w:pStyle w:val="afc"/>
              <w:spacing w:before="0"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C01594">
              <w:rPr>
                <w:sz w:val="17"/>
                <w:szCs w:val="17"/>
                <w:lang w:val="en-US"/>
              </w:rPr>
              <w:t>Boeckner</w:t>
            </w:r>
            <w:r w:rsidRPr="007B0920">
              <w:rPr>
                <w:sz w:val="17"/>
                <w:szCs w:val="17"/>
              </w:rPr>
              <w:t xml:space="preserve">, </w:t>
            </w:r>
            <w:r w:rsidRPr="00C01594">
              <w:rPr>
                <w:sz w:val="17"/>
                <w:szCs w:val="17"/>
                <w:lang w:val="en-US"/>
              </w:rPr>
              <w:t>K</w:t>
            </w:r>
            <w:r w:rsidRPr="007B0920">
              <w:rPr>
                <w:sz w:val="17"/>
                <w:szCs w:val="17"/>
              </w:rPr>
              <w:t xml:space="preserve">. </w:t>
            </w:r>
            <w:r w:rsidRPr="00C01594">
              <w:rPr>
                <w:sz w:val="17"/>
                <w:szCs w:val="17"/>
                <w:lang w:val="en-US"/>
              </w:rPr>
              <w:t>Oxford</w:t>
            </w:r>
            <w:r w:rsidRPr="007B0920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English</w:t>
            </w:r>
            <w:r w:rsidRPr="007B0920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for</w:t>
            </w:r>
            <w:r w:rsidRPr="007B0920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Computing</w:t>
            </w:r>
            <w:r w:rsidRPr="007B0920">
              <w:rPr>
                <w:sz w:val="17"/>
                <w:szCs w:val="17"/>
              </w:rPr>
              <w:t xml:space="preserve">; </w:t>
            </w:r>
            <w:r w:rsidRPr="00C01594">
              <w:rPr>
                <w:sz w:val="17"/>
                <w:szCs w:val="17"/>
                <w:lang w:val="en-US"/>
              </w:rPr>
              <w:t>Student</w:t>
            </w:r>
            <w:r w:rsidRPr="007B0920">
              <w:rPr>
                <w:sz w:val="17"/>
                <w:szCs w:val="17"/>
              </w:rPr>
              <w:t>`</w:t>
            </w:r>
            <w:r w:rsidRPr="00C01594">
              <w:rPr>
                <w:sz w:val="17"/>
                <w:szCs w:val="17"/>
                <w:lang w:val="en-US"/>
              </w:rPr>
              <w:t>s</w:t>
            </w:r>
            <w:r w:rsidRPr="007B0920">
              <w:rPr>
                <w:sz w:val="17"/>
                <w:szCs w:val="17"/>
              </w:rPr>
              <w:t xml:space="preserve"> </w:t>
            </w:r>
            <w:r w:rsidRPr="00C01594">
              <w:rPr>
                <w:sz w:val="17"/>
                <w:szCs w:val="17"/>
                <w:lang w:val="en-US"/>
              </w:rPr>
              <w:t>Book</w:t>
            </w:r>
            <w:r w:rsidRPr="007B0920">
              <w:rPr>
                <w:sz w:val="17"/>
                <w:szCs w:val="17"/>
              </w:rPr>
              <w:t xml:space="preserve"> / </w:t>
            </w:r>
            <w:r w:rsidRPr="00C01594">
              <w:rPr>
                <w:sz w:val="17"/>
                <w:szCs w:val="17"/>
                <w:lang w:val="en-US"/>
              </w:rPr>
              <w:t>K</w:t>
            </w:r>
            <w:r w:rsidRPr="007B0920">
              <w:rPr>
                <w:sz w:val="17"/>
                <w:szCs w:val="17"/>
              </w:rPr>
              <w:t xml:space="preserve">. </w:t>
            </w:r>
            <w:r w:rsidRPr="00C01594">
              <w:rPr>
                <w:sz w:val="17"/>
                <w:szCs w:val="17"/>
                <w:lang w:val="en-US"/>
              </w:rPr>
              <w:t>Boeckner, C. P. Brown. — Oxford: Oxford University Press, 1997. — 212 p.- Текст: непосредственный.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DB571B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B571B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37394D" w:rsidRPr="007B0920" w:rsidTr="00A6165A">
        <w:trPr>
          <w:jc w:val="center"/>
        </w:trPr>
        <w:tc>
          <w:tcPr>
            <w:tcW w:w="701" w:type="dxa"/>
            <w:gridSpan w:val="2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</w:tcPr>
          <w:p w:rsidR="0037394D" w:rsidRPr="00E33711" w:rsidRDefault="00DB571B" w:rsidP="00DB571B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  <w:lang w:val="en-US"/>
              </w:rPr>
            </w:pPr>
            <w:r w:rsidRPr="00DB571B">
              <w:rPr>
                <w:sz w:val="17"/>
                <w:szCs w:val="17"/>
                <w:lang w:val="en-US"/>
              </w:rPr>
              <w:t xml:space="preserve">Esteras, R. S. Infotech. English for computer </w:t>
            </w:r>
            <w:r w:rsidR="00E83F8A" w:rsidRPr="00DB571B">
              <w:rPr>
                <w:sz w:val="17"/>
                <w:szCs w:val="17"/>
                <w:lang w:val="en-US"/>
              </w:rPr>
              <w:t>users:</w:t>
            </w:r>
            <w:r w:rsidRPr="00DB571B">
              <w:rPr>
                <w:sz w:val="17"/>
                <w:szCs w:val="17"/>
                <w:lang w:val="en-US"/>
              </w:rPr>
              <w:t xml:space="preserve"> Student's Book / S. R. Esteras. — 2nd ed.. — Cambridge: Cambridge University Press, 2001. — 160 p.- </w:t>
            </w:r>
            <w:r w:rsidRPr="00DB571B">
              <w:rPr>
                <w:sz w:val="17"/>
                <w:szCs w:val="17"/>
              </w:rPr>
              <w:t>Текст</w:t>
            </w:r>
            <w:r w:rsidRPr="00DB571B">
              <w:rPr>
                <w:sz w:val="17"/>
                <w:szCs w:val="17"/>
                <w:lang w:val="en-US"/>
              </w:rPr>
              <w:t xml:space="preserve">: </w:t>
            </w:r>
            <w:r w:rsidRPr="00DB571B">
              <w:rPr>
                <w:sz w:val="17"/>
                <w:szCs w:val="17"/>
              </w:rPr>
              <w:t>непосредственный</w:t>
            </w:r>
            <w:r w:rsidRPr="00DB571B">
              <w:rPr>
                <w:sz w:val="17"/>
                <w:szCs w:val="17"/>
                <w:lang w:val="en-US"/>
              </w:rPr>
              <w:t xml:space="preserve">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E33711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33711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4D" w:rsidRPr="00E33711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E33711" w:rsidRDefault="0037394D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  <w:tr w:rsidR="00C01594" w:rsidRPr="007B0920" w:rsidTr="00A6165A">
        <w:trPr>
          <w:gridAfter w:val="2"/>
          <w:wAfter w:w="7032" w:type="dxa"/>
          <w:jc w:val="center"/>
        </w:trPr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1594" w:rsidRPr="00E33711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594" w:rsidRPr="00E33711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C01594" w:rsidRPr="00E33711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1594" w:rsidRPr="00E33711" w:rsidRDefault="00C01594" w:rsidP="00CB318A">
            <w:pPr>
              <w:contextualSpacing/>
              <w:rPr>
                <w:sz w:val="17"/>
                <w:szCs w:val="17"/>
                <w:lang w:val="en-US"/>
              </w:rPr>
            </w:pPr>
          </w:p>
        </w:tc>
      </w:tr>
    </w:tbl>
    <w:p w:rsidR="00CB318A" w:rsidRPr="00E33711" w:rsidRDefault="00CB318A" w:rsidP="004F5027">
      <w:pPr>
        <w:rPr>
          <w:lang w:val="en-US"/>
        </w:rPr>
      </w:pPr>
    </w:p>
    <w:p w:rsidR="00A17527" w:rsidRDefault="000E4CCA" w:rsidP="004F5027">
      <w:r>
        <w:t xml:space="preserve">Разработчик: </w:t>
      </w:r>
      <w:r w:rsidR="00C01594">
        <w:t>доцент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C01594">
        <w:t>Ю.А. Зеремская</w:t>
      </w:r>
    </w:p>
    <w:p w:rsidR="00454436" w:rsidRDefault="00454436" w:rsidP="00454436">
      <w:pPr>
        <w:ind w:left="708" w:firstLine="708"/>
      </w:pPr>
    </w:p>
    <w:p w:rsidR="003608C2" w:rsidRDefault="004B3A09">
      <w:r>
        <w:t>23</w:t>
      </w:r>
      <w:r w:rsidR="000E4CCA">
        <w:t>.</w:t>
      </w:r>
      <w:r w:rsidR="00C42FF7" w:rsidRPr="00314F87">
        <w:t>0</w:t>
      </w:r>
      <w:r w:rsidR="007B0920">
        <w:rPr>
          <w:lang w:val="en-US"/>
        </w:rPr>
        <w:t>8</w:t>
      </w:r>
      <w:r w:rsidR="000E4CCA">
        <w:t>.</w:t>
      </w:r>
      <w:r w:rsidR="00DE0AF3">
        <w:t>20</w:t>
      </w:r>
      <w:r w:rsidR="00E33711">
        <w:t>2</w:t>
      </w:r>
      <w:r>
        <w:t>1</w:t>
      </w:r>
    </w:p>
    <w:sectPr w:rsidR="003608C2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552B"/>
    <w:rsid w:val="0012680F"/>
    <w:rsid w:val="0013468C"/>
    <w:rsid w:val="001657DC"/>
    <w:rsid w:val="00180017"/>
    <w:rsid w:val="00197B0F"/>
    <w:rsid w:val="001A2880"/>
    <w:rsid w:val="001E337F"/>
    <w:rsid w:val="001F395E"/>
    <w:rsid w:val="002000DB"/>
    <w:rsid w:val="00255FCC"/>
    <w:rsid w:val="002A265B"/>
    <w:rsid w:val="002A6485"/>
    <w:rsid w:val="002C78F3"/>
    <w:rsid w:val="002D041E"/>
    <w:rsid w:val="002D20F9"/>
    <w:rsid w:val="002F3D36"/>
    <w:rsid w:val="00314F87"/>
    <w:rsid w:val="00322A8B"/>
    <w:rsid w:val="003608C2"/>
    <w:rsid w:val="00363F3E"/>
    <w:rsid w:val="00371D21"/>
    <w:rsid w:val="0037394D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665E8"/>
    <w:rsid w:val="004945FE"/>
    <w:rsid w:val="004A2B49"/>
    <w:rsid w:val="004B3A09"/>
    <w:rsid w:val="004B7B9E"/>
    <w:rsid w:val="004D22E9"/>
    <w:rsid w:val="004F5027"/>
    <w:rsid w:val="004F64B2"/>
    <w:rsid w:val="005037F6"/>
    <w:rsid w:val="0052644E"/>
    <w:rsid w:val="00564C5A"/>
    <w:rsid w:val="00567CCD"/>
    <w:rsid w:val="00572E91"/>
    <w:rsid w:val="0057514D"/>
    <w:rsid w:val="00576F6E"/>
    <w:rsid w:val="00580B84"/>
    <w:rsid w:val="005A4E91"/>
    <w:rsid w:val="005D6C56"/>
    <w:rsid w:val="005F3551"/>
    <w:rsid w:val="005F419D"/>
    <w:rsid w:val="00611040"/>
    <w:rsid w:val="00640929"/>
    <w:rsid w:val="0066712B"/>
    <w:rsid w:val="006712EB"/>
    <w:rsid w:val="00683402"/>
    <w:rsid w:val="00694058"/>
    <w:rsid w:val="006B0C69"/>
    <w:rsid w:val="006C1B38"/>
    <w:rsid w:val="00726668"/>
    <w:rsid w:val="0074207C"/>
    <w:rsid w:val="00764BD7"/>
    <w:rsid w:val="0077113D"/>
    <w:rsid w:val="00790142"/>
    <w:rsid w:val="00791443"/>
    <w:rsid w:val="00792BC1"/>
    <w:rsid w:val="007A4377"/>
    <w:rsid w:val="007B0920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68DF"/>
    <w:rsid w:val="00833031"/>
    <w:rsid w:val="0083480E"/>
    <w:rsid w:val="00851AD5"/>
    <w:rsid w:val="00877DA7"/>
    <w:rsid w:val="008B02FC"/>
    <w:rsid w:val="008B0D20"/>
    <w:rsid w:val="008C56B2"/>
    <w:rsid w:val="008E157B"/>
    <w:rsid w:val="008E6FBF"/>
    <w:rsid w:val="00915ABA"/>
    <w:rsid w:val="0097358F"/>
    <w:rsid w:val="0097606C"/>
    <w:rsid w:val="009B0FB9"/>
    <w:rsid w:val="009D29CE"/>
    <w:rsid w:val="00A17527"/>
    <w:rsid w:val="00A41E45"/>
    <w:rsid w:val="00A6165A"/>
    <w:rsid w:val="00A76BD1"/>
    <w:rsid w:val="00A92121"/>
    <w:rsid w:val="00A95712"/>
    <w:rsid w:val="00AB79A2"/>
    <w:rsid w:val="00AD1D3A"/>
    <w:rsid w:val="00B07BD2"/>
    <w:rsid w:val="00B13594"/>
    <w:rsid w:val="00B54B5D"/>
    <w:rsid w:val="00B56916"/>
    <w:rsid w:val="00B669C8"/>
    <w:rsid w:val="00B67093"/>
    <w:rsid w:val="00B95DB0"/>
    <w:rsid w:val="00BB2ACB"/>
    <w:rsid w:val="00BC02E8"/>
    <w:rsid w:val="00BD11A6"/>
    <w:rsid w:val="00BE0115"/>
    <w:rsid w:val="00C01594"/>
    <w:rsid w:val="00C1673D"/>
    <w:rsid w:val="00C34881"/>
    <w:rsid w:val="00C42FF7"/>
    <w:rsid w:val="00C56373"/>
    <w:rsid w:val="00C634F4"/>
    <w:rsid w:val="00C74E4C"/>
    <w:rsid w:val="00C820DD"/>
    <w:rsid w:val="00C82D42"/>
    <w:rsid w:val="00CA796A"/>
    <w:rsid w:val="00CB13FD"/>
    <w:rsid w:val="00CB22E0"/>
    <w:rsid w:val="00CB318A"/>
    <w:rsid w:val="00CC0020"/>
    <w:rsid w:val="00D0613D"/>
    <w:rsid w:val="00D679D0"/>
    <w:rsid w:val="00D76C9B"/>
    <w:rsid w:val="00D865B5"/>
    <w:rsid w:val="00DB571B"/>
    <w:rsid w:val="00DB6ABF"/>
    <w:rsid w:val="00DD3734"/>
    <w:rsid w:val="00DD5061"/>
    <w:rsid w:val="00DE0AF3"/>
    <w:rsid w:val="00E24E77"/>
    <w:rsid w:val="00E33711"/>
    <w:rsid w:val="00E4672E"/>
    <w:rsid w:val="00E8163B"/>
    <w:rsid w:val="00E83F8A"/>
    <w:rsid w:val="00E91CBB"/>
    <w:rsid w:val="00EB3640"/>
    <w:rsid w:val="00EB782B"/>
    <w:rsid w:val="00EC2054"/>
    <w:rsid w:val="00ED1903"/>
    <w:rsid w:val="00F0535B"/>
    <w:rsid w:val="00F06206"/>
    <w:rsid w:val="00F25949"/>
    <w:rsid w:val="00F32C63"/>
    <w:rsid w:val="00F56BF5"/>
    <w:rsid w:val="00F64E27"/>
    <w:rsid w:val="00F64FC9"/>
    <w:rsid w:val="00F9765E"/>
    <w:rsid w:val="00FB49EA"/>
    <w:rsid w:val="00FD3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26FF1-5E6E-4369-81EE-6E767234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28</cp:revision>
  <cp:lastPrinted>2019-08-27T14:56:00Z</cp:lastPrinted>
  <dcterms:created xsi:type="dcterms:W3CDTF">2020-04-24T04:07:00Z</dcterms:created>
  <dcterms:modified xsi:type="dcterms:W3CDTF">2021-10-08T08:23:00Z</dcterms:modified>
</cp:coreProperties>
</file>